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CD24A2">
              <w:rPr>
                <w:b/>
                <w:sz w:val="18"/>
                <w:szCs w:val="18"/>
                <w:lang w:val="it-IT"/>
              </w:rPr>
            </w:r>
            <w:r w:rsidR="00CD24A2">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1</w:t>
            </w:r>
            <w:r w:rsidR="001A345C">
              <w:rPr>
                <w:b/>
                <w:sz w:val="18"/>
                <w:szCs w:val="18"/>
                <w:lang w:val="de-DE"/>
              </w:rPr>
              <w:t>0</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1A345C" w:rsidRPr="001A345C">
              <w:rPr>
                <w:b/>
                <w:bCs/>
                <w:sz w:val="18"/>
                <w:szCs w:val="18"/>
                <w:lang w:val="it-IT"/>
              </w:rPr>
              <w:t>8621601238</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proofErr w:type="spellStart"/>
      <w:r w:rsidR="008071CB" w:rsidRPr="00B7489A">
        <w:rPr>
          <w:sz w:val="18"/>
          <w:szCs w:val="18"/>
          <w:lang w:val="de-DE"/>
        </w:rPr>
        <w:t>GvD</w:t>
      </w:r>
      <w:proofErr w:type="spellEnd"/>
      <w:r w:rsidR="008071CB" w:rsidRPr="00B7489A">
        <w:rPr>
          <w:sz w:val="18"/>
          <w:szCs w:val="18"/>
          <w:lang w:val="de-DE"/>
        </w:rPr>
        <w:t xml:space="preserve">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 xml:space="preserve">die Mitteilungen zur Ausschreibung, insbesondere jene gemäß Art. 76 Abs. 6 </w:t>
      </w:r>
      <w:proofErr w:type="spellStart"/>
      <w:r w:rsidR="005B6E05" w:rsidRPr="00B7489A">
        <w:rPr>
          <w:sz w:val="18"/>
          <w:szCs w:val="18"/>
          <w:lang w:val="de-DE"/>
        </w:rPr>
        <w:t>GvD</w:t>
      </w:r>
      <w:proofErr w:type="spellEnd"/>
      <w:r w:rsidR="005B6E05" w:rsidRPr="00B7489A">
        <w:rPr>
          <w:sz w:val="18"/>
          <w:szCs w:val="18"/>
          <w:lang w:val="de-DE"/>
        </w:rPr>
        <w:t xml:space="preserve">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F10B6C"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w:t>
      </w:r>
      <w:proofErr w:type="spellStart"/>
      <w:r w:rsidRPr="00B7489A">
        <w:rPr>
          <w:sz w:val="18"/>
          <w:szCs w:val="18"/>
          <w:lang w:val="de-DE"/>
        </w:rPr>
        <w:t>GvD</w:t>
      </w:r>
      <w:proofErr w:type="spellEnd"/>
      <w:r w:rsidRPr="00B7489A">
        <w:rPr>
          <w:sz w:val="18"/>
          <w:szCs w:val="18"/>
          <w:lang w:val="de-DE"/>
        </w:rPr>
        <w:t xml:space="preserve">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gebildet auch in Form von Konsortialgesellschaften gemäß Art. 2615/</w:t>
      </w:r>
      <w:proofErr w:type="spellStart"/>
      <w:r w:rsidR="00FE2A98" w:rsidRPr="00B7489A">
        <w:rPr>
          <w:sz w:val="18"/>
          <w:szCs w:val="18"/>
          <w:lang w:val="de-DE"/>
        </w:rPr>
        <w:t>ter</w:t>
      </w:r>
      <w:proofErr w:type="spellEnd"/>
      <w:r w:rsidR="00FE2A98" w:rsidRPr="00B7489A">
        <w:rPr>
          <w:sz w:val="18"/>
          <w:szCs w:val="18"/>
          <w:lang w:val="de-DE"/>
        </w:rPr>
        <w:t xml:space="preserve">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w:t>
      </w:r>
      <w:proofErr w:type="spellStart"/>
      <w:r w:rsidRPr="00B7489A">
        <w:rPr>
          <w:sz w:val="18"/>
          <w:szCs w:val="18"/>
          <w:lang w:val="de-DE"/>
        </w:rPr>
        <w:t>GvD</w:t>
      </w:r>
      <w:proofErr w:type="spellEnd"/>
      <w:r w:rsidRPr="00B7489A">
        <w:rPr>
          <w:sz w:val="18"/>
          <w:szCs w:val="18"/>
          <w:lang w:val="de-DE"/>
        </w:rPr>
        <w:t xml:space="preserve">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w:t>
      </w:r>
      <w:proofErr w:type="spellStart"/>
      <w:r w:rsidRPr="00B7489A">
        <w:rPr>
          <w:rFonts w:ascii="Arial" w:hAnsi="Arial" w:cs="Arial"/>
          <w:sz w:val="18"/>
          <w:szCs w:val="18"/>
          <w:lang w:val="de-DE"/>
        </w:rPr>
        <w:t>GvD</w:t>
      </w:r>
      <w:proofErr w:type="spellEnd"/>
      <w:r w:rsidRPr="00B7489A">
        <w:rPr>
          <w:rFonts w:ascii="Arial" w:hAnsi="Arial" w:cs="Arial"/>
          <w:sz w:val="18"/>
          <w:szCs w:val="18"/>
          <w:lang w:val="de-DE"/>
        </w:rPr>
        <w:t xml:space="preserve">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 xml:space="preserve">Handelt es sich bei dem ausführenden </w:t>
            </w:r>
            <w:proofErr w:type="spellStart"/>
            <w:r w:rsidRPr="00DC56C1">
              <w:rPr>
                <w:b/>
                <w:bCs/>
                <w:sz w:val="18"/>
                <w:szCs w:val="18"/>
                <w:lang w:val="de-DE"/>
              </w:rPr>
              <w:t>Konsortiumsmitglied</w:t>
            </w:r>
            <w:proofErr w:type="spellEnd"/>
            <w:r w:rsidRPr="00DC56C1">
              <w:rPr>
                <w:b/>
                <w:bCs/>
                <w:sz w:val="18"/>
                <w:szCs w:val="18"/>
                <w:lang w:val="de-DE"/>
              </w:rPr>
              <w:t xml:space="preserve"> wiederum um ein Konsortium im Sinne von Artikel 45, Absatz 2, Buchstabe b), muss es bei der Angebotsabgabe auch die Mitglieder des Konsortiums angeben, für die es teilnimmt (Artikel 8, Absatz 1, Buchstabe a-</w:t>
            </w:r>
            <w:proofErr w:type="spellStart"/>
            <w:r w:rsidRPr="00DC56C1">
              <w:rPr>
                <w:b/>
                <w:bCs/>
                <w:sz w:val="18"/>
                <w:szCs w:val="18"/>
                <w:lang w:val="de-DE"/>
              </w:rPr>
              <w:t>ter</w:t>
            </w:r>
            <w:proofErr w:type="spellEnd"/>
            <w:r w:rsidRPr="00DC56C1">
              <w:rPr>
                <w:b/>
                <w:bCs/>
                <w:sz w:val="18"/>
                <w:szCs w:val="18"/>
                <w:lang w:val="de-DE"/>
              </w:rPr>
              <w:t xml:space="preserve">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F10B6C"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w:t>
            </w:r>
            <w:proofErr w:type="spellStart"/>
            <w:r w:rsidRPr="00B7489A">
              <w:rPr>
                <w:sz w:val="18"/>
                <w:szCs w:val="18"/>
                <w:lang w:val="de-DE"/>
              </w:rPr>
              <w:t>GvD</w:t>
            </w:r>
            <w:proofErr w:type="spellEnd"/>
            <w:r w:rsidRPr="00B7489A">
              <w:rPr>
                <w:sz w:val="18"/>
                <w:szCs w:val="18"/>
                <w:lang w:val="de-DE"/>
              </w:rPr>
              <w:t xml:space="preserve">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w:t>
            </w:r>
            <w:proofErr w:type="spellStart"/>
            <w:r w:rsidRPr="00B7489A">
              <w:rPr>
                <w:sz w:val="18"/>
                <w:szCs w:val="18"/>
                <w:lang w:val="de-DE"/>
              </w:rPr>
              <w:t>GvD</w:t>
            </w:r>
            <w:proofErr w:type="spellEnd"/>
            <w:r w:rsidRPr="00B7489A">
              <w:rPr>
                <w:sz w:val="18"/>
                <w:szCs w:val="18"/>
                <w:lang w:val="de-DE"/>
              </w:rPr>
              <w:t xml:space="preserve">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CD24A2">
        <w:rPr>
          <w:rFonts w:eastAsia="Arial Unicode MS"/>
          <w:sz w:val="18"/>
          <w:szCs w:val="18"/>
          <w:lang w:val="de-DE"/>
        </w:rPr>
      </w:r>
      <w:r w:rsidR="00CD24A2">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CD24A2">
        <w:rPr>
          <w:rFonts w:eastAsia="Arial Unicode MS"/>
          <w:sz w:val="18"/>
          <w:szCs w:val="18"/>
          <w:lang w:val="de-DE"/>
        </w:rPr>
      </w:r>
      <w:r w:rsidR="00CD24A2">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CD24A2">
        <w:rPr>
          <w:rFonts w:eastAsia="Arial Unicode MS"/>
          <w:sz w:val="18"/>
          <w:szCs w:val="18"/>
          <w:lang w:val="de-DE"/>
        </w:rPr>
      </w:r>
      <w:r w:rsidR="00CD24A2">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CD24A2">
        <w:rPr>
          <w:rFonts w:eastAsia="Arial Unicode MS"/>
          <w:sz w:val="18"/>
          <w:szCs w:val="18"/>
          <w:lang w:val="de-DE"/>
        </w:rPr>
      </w:r>
      <w:r w:rsidR="00CD24A2">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CD24A2">
        <w:rPr>
          <w:rFonts w:eastAsia="Arial Unicode MS"/>
          <w:sz w:val="18"/>
          <w:szCs w:val="18"/>
          <w:lang w:val="de-DE"/>
        </w:rPr>
      </w:r>
      <w:r w:rsidR="00CD24A2">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AD3F2B" w:rsidRPr="00AD3F2B" w:rsidRDefault="00AD3F2B" w:rsidP="00AD3F2B">
      <w:pPr>
        <w:autoSpaceDE w:val="0"/>
        <w:spacing w:line="360" w:lineRule="auto"/>
        <w:ind w:left="284" w:hanging="283"/>
        <w:jc w:val="both"/>
        <w:rPr>
          <w:rFonts w:eastAsia="Arial Unicode MS"/>
          <w:sz w:val="18"/>
          <w:szCs w:val="18"/>
          <w:lang w:val="de-DE"/>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CD24A2">
        <w:rPr>
          <w:rFonts w:eastAsia="Arial Unicode MS"/>
          <w:sz w:val="18"/>
          <w:szCs w:val="18"/>
          <w:lang w:val="de-DE"/>
        </w:rPr>
      </w:r>
      <w:r w:rsidR="00CD24A2">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dass er/sie die Sozialklausel laut Ausschreibungsunterlagen annimmt.</w:t>
      </w: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End w:id="22"/>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4"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4"/>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w:t>
      </w:r>
      <w:proofErr w:type="spellStart"/>
      <w:r w:rsidR="00B85D7E" w:rsidRPr="00B7489A">
        <w:rPr>
          <w:sz w:val="18"/>
          <w:szCs w:val="18"/>
          <w:lang w:val="de-DE"/>
        </w:rPr>
        <w:t>GvD</w:t>
      </w:r>
      <w:proofErr w:type="spellEnd"/>
      <w:r w:rsidR="00B85D7E" w:rsidRPr="00B7489A">
        <w:rPr>
          <w:sz w:val="18"/>
          <w:szCs w:val="18"/>
          <w:lang w:val="de-DE"/>
        </w:rPr>
        <w:t xml:space="preserve">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5"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w:t>
      </w:r>
      <w:proofErr w:type="spellStart"/>
      <w:r w:rsidRPr="00B7489A">
        <w:rPr>
          <w:b/>
          <w:bCs/>
          <w:sz w:val="18"/>
          <w:szCs w:val="18"/>
          <w:u w:val="single"/>
          <w:lang w:val="de-DE"/>
        </w:rPr>
        <w:t>GvD</w:t>
      </w:r>
      <w:proofErr w:type="spellEnd"/>
      <w:r w:rsidRPr="00B7489A">
        <w:rPr>
          <w:b/>
          <w:bCs/>
          <w:sz w:val="18"/>
          <w:szCs w:val="18"/>
          <w:u w:val="single"/>
          <w:lang w:val="de-DE"/>
        </w:rPr>
        <w:t xml:space="preserve">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6"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proofErr w:type="spellStart"/>
      <w:r w:rsidR="008071CB" w:rsidRPr="00B7489A">
        <w:rPr>
          <w:b/>
          <w:sz w:val="18"/>
          <w:szCs w:val="18"/>
          <w:lang w:val="de-DE"/>
        </w:rPr>
        <w:t>GvD</w:t>
      </w:r>
      <w:proofErr w:type="spellEnd"/>
      <w:r w:rsidR="008071CB" w:rsidRPr="00B7489A">
        <w:rPr>
          <w:b/>
          <w:sz w:val="18"/>
          <w:szCs w:val="18"/>
          <w:lang w:val="de-DE"/>
        </w:rPr>
        <w:t xml:space="preserve">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CD24A2">
        <w:rPr>
          <w:b/>
          <w:bCs/>
          <w:sz w:val="18"/>
          <w:szCs w:val="18"/>
          <w:lang w:val="de-DE"/>
        </w:rPr>
      </w:r>
      <w:r w:rsidR="00CD24A2">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CD24A2">
        <w:rPr>
          <w:b/>
          <w:sz w:val="18"/>
          <w:szCs w:val="18"/>
          <w:lang w:val="de-DE"/>
        </w:rPr>
      </w:r>
      <w:r w:rsidR="00CD24A2">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7"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8"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w:t>
      </w:r>
      <w:proofErr w:type="spellStart"/>
      <w:r w:rsidR="00B46376" w:rsidRPr="00B7489A">
        <w:rPr>
          <w:sz w:val="18"/>
          <w:szCs w:val="18"/>
          <w:lang w:val="de-DE"/>
        </w:rPr>
        <w:t>GvD</w:t>
      </w:r>
      <w:proofErr w:type="spellEnd"/>
      <w:r w:rsidR="00B46376" w:rsidRPr="00B7489A">
        <w:rPr>
          <w:sz w:val="18"/>
          <w:szCs w:val="18"/>
          <w:lang w:val="de-DE"/>
        </w:rPr>
        <w:t xml:space="preserve">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8"/>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9"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w:t>
      </w:r>
      <w:proofErr w:type="spellStart"/>
      <w:r w:rsidRPr="00B7489A">
        <w:rPr>
          <w:sz w:val="18"/>
          <w:szCs w:val="18"/>
          <w:lang w:val="de-DE"/>
        </w:rPr>
        <w:t>G</w:t>
      </w:r>
      <w:r w:rsidR="00960F51" w:rsidRPr="00B7489A">
        <w:rPr>
          <w:sz w:val="18"/>
          <w:szCs w:val="18"/>
          <w:lang w:val="de-DE"/>
        </w:rPr>
        <w:t>v</w:t>
      </w:r>
      <w:r w:rsidRPr="00B7489A">
        <w:rPr>
          <w:sz w:val="18"/>
          <w:szCs w:val="18"/>
          <w:lang w:val="de-DE"/>
        </w:rPr>
        <w:t>D</w:t>
      </w:r>
      <w:proofErr w:type="spellEnd"/>
      <w:r w:rsidRPr="00B7489A">
        <w:rPr>
          <w:sz w:val="18"/>
          <w:szCs w:val="18"/>
          <w:lang w:val="de-DE"/>
        </w:rPr>
        <w:t xml:space="preserve"> Nr. 50/2016 ordnungsgemäß nachgekommen ist</w:t>
      </w:r>
      <w:r w:rsidR="00376992" w:rsidRPr="00B7489A">
        <w:rPr>
          <w:sz w:val="18"/>
          <w:szCs w:val="18"/>
          <w:lang w:val="de-DE"/>
        </w:rPr>
        <w:t>,</w:t>
      </w:r>
    </w:p>
    <w:bookmarkEnd w:id="29"/>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w:t>
      </w:r>
      <w:proofErr w:type="spellStart"/>
      <w:r w:rsidR="00B46376" w:rsidRPr="00B7489A">
        <w:rPr>
          <w:sz w:val="18"/>
          <w:szCs w:val="18"/>
          <w:lang w:val="de-DE"/>
        </w:rPr>
        <w:t>GvD</w:t>
      </w:r>
      <w:proofErr w:type="spellEnd"/>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w:t>
      </w:r>
      <w:proofErr w:type="spellStart"/>
      <w:r w:rsidRPr="00B7489A">
        <w:rPr>
          <w:sz w:val="18"/>
          <w:szCs w:val="18"/>
          <w:lang w:val="de-DE"/>
        </w:rPr>
        <w:t>GvD</w:t>
      </w:r>
      <w:proofErr w:type="spellEnd"/>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 xml:space="preserve">ART. 110 </w:t>
      </w:r>
      <w:proofErr w:type="spellStart"/>
      <w:r w:rsidR="00FB2BA1" w:rsidRPr="00B7489A">
        <w:rPr>
          <w:b/>
          <w:i/>
          <w:sz w:val="18"/>
          <w:szCs w:val="18"/>
          <w:lang w:val="de-DE"/>
        </w:rPr>
        <w:t>GvD</w:t>
      </w:r>
      <w:proofErr w:type="spellEnd"/>
      <w:r w:rsidR="00FB2BA1" w:rsidRPr="00B7489A">
        <w:rPr>
          <w:b/>
          <w:i/>
          <w:sz w:val="18"/>
          <w:szCs w:val="18"/>
          <w:lang w:val="de-DE"/>
        </w:rPr>
        <w:t xml:space="preserve">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0"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CD24A2">
        <w:rPr>
          <w:sz w:val="18"/>
          <w:szCs w:val="18"/>
          <w:lang w:val="de-DE"/>
        </w:rPr>
      </w:r>
      <w:r w:rsidR="00CD24A2">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0"/>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w:t>
      </w:r>
      <w:proofErr w:type="spellStart"/>
      <w:r w:rsidR="00726CD4" w:rsidRPr="00B7489A">
        <w:rPr>
          <w:b/>
          <w:sz w:val="18"/>
          <w:szCs w:val="18"/>
          <w:lang w:val="de-DE"/>
        </w:rPr>
        <w:t>kgl.D</w:t>
      </w:r>
      <w:proofErr w:type="spellEnd"/>
      <w:r w:rsidR="00726CD4" w:rsidRPr="00B7489A">
        <w:rPr>
          <w:b/>
          <w:sz w:val="18"/>
          <w:szCs w:val="18"/>
          <w:lang w:val="de-DE"/>
        </w:rPr>
        <w:t>. vom 16.</w:t>
      </w:r>
      <w:r w:rsidR="00C05624" w:rsidRPr="00B7489A">
        <w:rPr>
          <w:b/>
          <w:sz w:val="18"/>
          <w:szCs w:val="18"/>
          <w:lang w:val="de-DE"/>
        </w:rPr>
        <w:t>03.</w:t>
      </w:r>
      <w:r w:rsidR="00726CD4" w:rsidRPr="00B7489A">
        <w:rPr>
          <w:b/>
          <w:sz w:val="18"/>
          <w:szCs w:val="18"/>
          <w:lang w:val="de-DE"/>
        </w:rPr>
        <w:t xml:space="preserve">1942 Nr. 267 </w:t>
      </w:r>
      <w:proofErr w:type="spellStart"/>
      <w:r w:rsidR="00B13BC4" w:rsidRPr="00B7489A">
        <w:rPr>
          <w:b/>
          <w:sz w:val="18"/>
          <w:szCs w:val="18"/>
          <w:lang w:val="de-DE"/>
        </w:rPr>
        <w:t>i.g.F</w:t>
      </w:r>
      <w:proofErr w:type="spellEnd"/>
      <w:r w:rsidR="00B13BC4" w:rsidRPr="00B7489A">
        <w:rPr>
          <w:b/>
          <w:sz w:val="18"/>
          <w:szCs w:val="18"/>
          <w:lang w:val="de-DE"/>
        </w:rPr>
        <w:t xml:space="preserve">.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w:t>
      </w:r>
      <w:proofErr w:type="spellStart"/>
      <w:r w:rsidRPr="00B7489A">
        <w:rPr>
          <w:sz w:val="18"/>
          <w:szCs w:val="18"/>
          <w:lang w:val="de-DE"/>
        </w:rPr>
        <w:t>kgl.D</w:t>
      </w:r>
      <w:proofErr w:type="spellEnd"/>
      <w:r w:rsidRPr="00B7489A">
        <w:rPr>
          <w:sz w:val="18"/>
          <w:szCs w:val="18"/>
          <w:lang w:val="de-DE"/>
        </w:rPr>
        <w:t xml:space="preserve">.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 xml:space="preserve">Nutzungsvertrag (vgl. Art. 89 </w:t>
      </w:r>
      <w:proofErr w:type="spellStart"/>
      <w:r w:rsidRPr="00B7489A">
        <w:rPr>
          <w:sz w:val="18"/>
          <w:szCs w:val="18"/>
          <w:lang w:val="de-DE"/>
        </w:rPr>
        <w:t>GvD</w:t>
      </w:r>
      <w:proofErr w:type="spellEnd"/>
      <w:r w:rsidRPr="00B7489A">
        <w:rPr>
          <w:sz w:val="18"/>
          <w:szCs w:val="18"/>
          <w:lang w:val="de-DE"/>
        </w:rPr>
        <w:t xml:space="preserve">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CD24A2">
        <w:rPr>
          <w:b/>
          <w:sz w:val="18"/>
          <w:szCs w:val="18"/>
          <w:lang w:val="de-DE"/>
        </w:rPr>
      </w:r>
      <w:r w:rsidR="00CD24A2">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 xml:space="preserve">dass das Unternehmen gemäß Art. 163 </w:t>
      </w:r>
      <w:proofErr w:type="spellStart"/>
      <w:r w:rsidR="00DD3D82" w:rsidRPr="00B7489A">
        <w:rPr>
          <w:b/>
          <w:sz w:val="18"/>
          <w:szCs w:val="18"/>
          <w:lang w:val="de-DE"/>
        </w:rPr>
        <w:t>kgl.D</w:t>
      </w:r>
      <w:proofErr w:type="spellEnd"/>
      <w:r w:rsidR="00DD3D82" w:rsidRPr="00B7489A">
        <w:rPr>
          <w:b/>
          <w:sz w:val="18"/>
          <w:szCs w:val="18"/>
          <w:lang w:val="de-DE"/>
        </w:rPr>
        <w:t>.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proofErr w:type="spellStart"/>
      <w:r w:rsidR="00FC4151" w:rsidRPr="00B7489A">
        <w:rPr>
          <w:sz w:val="18"/>
          <w:szCs w:val="18"/>
          <w:lang w:val="de-DE"/>
        </w:rPr>
        <w:t>kgl.D</w:t>
      </w:r>
      <w:proofErr w:type="spellEnd"/>
      <w:r w:rsidR="00FC4151" w:rsidRPr="00B7489A">
        <w:rPr>
          <w:sz w:val="18"/>
          <w:szCs w:val="18"/>
          <w:lang w:val="de-DE"/>
        </w:rPr>
        <w:t>.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w:t>
      </w:r>
      <w:proofErr w:type="spellStart"/>
      <w:r w:rsidR="00FC4151" w:rsidRPr="00B7489A">
        <w:rPr>
          <w:sz w:val="18"/>
          <w:szCs w:val="18"/>
          <w:lang w:val="de-DE"/>
        </w:rPr>
        <w:t>Buschst</w:t>
      </w:r>
      <w:proofErr w:type="spellEnd"/>
      <w:r w:rsidR="00FC4151" w:rsidRPr="00B7489A">
        <w:rPr>
          <w:sz w:val="18"/>
          <w:szCs w:val="18"/>
          <w:lang w:val="de-DE"/>
        </w:rPr>
        <w: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1" w:name="_Hlk527364934"/>
      <w:bookmarkStart w:id="32"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1"/>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w:t>
      </w:r>
      <w:proofErr w:type="spellStart"/>
      <w:r w:rsidR="00AE62CE" w:rsidRPr="00B7489A">
        <w:rPr>
          <w:b/>
          <w:sz w:val="18"/>
          <w:szCs w:val="18"/>
          <w:u w:val="single"/>
          <w:lang w:val="de-DE"/>
        </w:rPr>
        <w:t>GvD</w:t>
      </w:r>
      <w:proofErr w:type="spellEnd"/>
      <w:r w:rsidR="00AE62CE" w:rsidRPr="00B7489A">
        <w:rPr>
          <w:b/>
          <w:sz w:val="18"/>
          <w:szCs w:val="18"/>
          <w:u w:val="single"/>
          <w:lang w:val="de-DE"/>
        </w:rPr>
        <w:t xml:space="preserve">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3" w:name="_Hlk527365001"/>
      <w:bookmarkEnd w:id="32"/>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proofErr w:type="spellStart"/>
      <w:r w:rsidR="008071CB" w:rsidRPr="00B7489A">
        <w:rPr>
          <w:sz w:val="18"/>
          <w:szCs w:val="18"/>
          <w:lang w:val="de-DE"/>
        </w:rPr>
        <w:t>GvD</w:t>
      </w:r>
      <w:proofErr w:type="spellEnd"/>
      <w:r w:rsidR="008071CB" w:rsidRPr="00B7489A">
        <w:rPr>
          <w:sz w:val="18"/>
          <w:szCs w:val="18"/>
          <w:lang w:val="de-DE"/>
        </w:rPr>
        <w:t xml:space="preserve">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proofErr w:type="spellStart"/>
      <w:r w:rsidR="008071CB" w:rsidRPr="00AD3F2B">
        <w:rPr>
          <w:sz w:val="18"/>
          <w:szCs w:val="18"/>
          <w:lang w:val="de-DE"/>
        </w:rPr>
        <w:t>GvD</w:t>
      </w:r>
      <w:proofErr w:type="spellEnd"/>
      <w:r w:rsidR="008071CB" w:rsidRPr="00AD3F2B">
        <w:rPr>
          <w:sz w:val="18"/>
          <w:szCs w:val="18"/>
          <w:lang w:val="de-DE"/>
        </w:rPr>
        <w:t xml:space="preserve">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w:t>
      </w:r>
      <w:proofErr w:type="spellStart"/>
      <w:r w:rsidR="00184B0C" w:rsidRPr="00AD3F2B">
        <w:rPr>
          <w:b/>
          <w:sz w:val="18"/>
          <w:szCs w:val="18"/>
          <w:u w:val="single"/>
          <w:lang w:val="de-DE"/>
        </w:rPr>
        <w:t>list</w:t>
      </w:r>
      <w:proofErr w:type="spellEnd"/>
      <w:r w:rsidR="00184B0C" w:rsidRPr="00AD3F2B">
        <w:rPr>
          <w:b/>
          <w:sz w:val="18"/>
          <w:szCs w:val="18"/>
          <w:u w:val="single"/>
          <w:lang w:val="de-DE"/>
        </w:rPr>
        <w: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3"/>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4"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2013 Nr. 62 („</w:t>
      </w:r>
      <w:proofErr w:type="spellStart"/>
      <w:r w:rsidR="00235F9D" w:rsidRPr="00AD3F2B">
        <w:rPr>
          <w:sz w:val="18"/>
          <w:szCs w:val="18"/>
          <w:lang w:val="de-DE"/>
        </w:rPr>
        <w:t>Regolamento</w:t>
      </w:r>
      <w:proofErr w:type="spellEnd"/>
      <w:r w:rsidR="00235F9D" w:rsidRPr="00AD3F2B">
        <w:rPr>
          <w:sz w:val="18"/>
          <w:szCs w:val="18"/>
          <w:lang w:val="de-DE"/>
        </w:rPr>
        <w:t xml:space="preserve"> </w:t>
      </w:r>
      <w:proofErr w:type="spellStart"/>
      <w:r w:rsidR="00235F9D" w:rsidRPr="00AD3F2B">
        <w:rPr>
          <w:sz w:val="18"/>
          <w:szCs w:val="18"/>
          <w:lang w:val="de-DE"/>
        </w:rPr>
        <w:t>recante</w:t>
      </w:r>
      <w:proofErr w:type="spellEnd"/>
      <w:r w:rsidR="00235F9D" w:rsidRPr="00AD3F2B">
        <w:rPr>
          <w:sz w:val="18"/>
          <w:szCs w:val="18"/>
          <w:lang w:val="de-DE"/>
        </w:rPr>
        <w:t xml:space="preserve"> </w:t>
      </w:r>
      <w:proofErr w:type="spellStart"/>
      <w:r w:rsidR="00235F9D" w:rsidRPr="00AD3F2B">
        <w:rPr>
          <w:sz w:val="18"/>
          <w:szCs w:val="18"/>
          <w:lang w:val="de-DE"/>
        </w:rPr>
        <w:t>codice</w:t>
      </w:r>
      <w:proofErr w:type="spellEnd"/>
      <w:r w:rsidR="00235F9D" w:rsidRPr="00AD3F2B">
        <w:rPr>
          <w:sz w:val="18"/>
          <w:szCs w:val="18"/>
          <w:lang w:val="de-DE"/>
        </w:rPr>
        <w:t xml:space="preserve"> di </w:t>
      </w:r>
      <w:proofErr w:type="spellStart"/>
      <w:r w:rsidR="00235F9D" w:rsidRPr="00AD3F2B">
        <w:rPr>
          <w:sz w:val="18"/>
          <w:szCs w:val="18"/>
          <w:lang w:val="de-DE"/>
        </w:rPr>
        <w:t>comportamento</w:t>
      </w:r>
      <w:proofErr w:type="spellEnd"/>
      <w:r w:rsidR="00235F9D" w:rsidRPr="00AD3F2B">
        <w:rPr>
          <w:sz w:val="18"/>
          <w:szCs w:val="18"/>
          <w:lang w:val="de-DE"/>
        </w:rPr>
        <w:t xml:space="preserve"> </w:t>
      </w:r>
      <w:proofErr w:type="spellStart"/>
      <w:r w:rsidR="00235F9D" w:rsidRPr="00AD3F2B">
        <w:rPr>
          <w:sz w:val="18"/>
          <w:szCs w:val="18"/>
          <w:lang w:val="de-DE"/>
        </w:rPr>
        <w:t>dei</w:t>
      </w:r>
      <w:proofErr w:type="spellEnd"/>
      <w:r w:rsidR="00235F9D" w:rsidRPr="00AD3F2B">
        <w:rPr>
          <w:sz w:val="18"/>
          <w:szCs w:val="18"/>
          <w:lang w:val="de-DE"/>
        </w:rPr>
        <w:t xml:space="preserve"> </w:t>
      </w:r>
      <w:proofErr w:type="spellStart"/>
      <w:r w:rsidR="00235F9D" w:rsidRPr="00AD3F2B">
        <w:rPr>
          <w:sz w:val="18"/>
          <w:szCs w:val="18"/>
          <w:lang w:val="de-DE"/>
        </w:rPr>
        <w:t>dipendenti</w:t>
      </w:r>
      <w:proofErr w:type="spellEnd"/>
      <w:r w:rsidR="00235F9D" w:rsidRPr="00AD3F2B">
        <w:rPr>
          <w:sz w:val="18"/>
          <w:szCs w:val="18"/>
          <w:lang w:val="de-DE"/>
        </w:rPr>
        <w:t xml:space="preserve"> </w:t>
      </w:r>
      <w:proofErr w:type="spellStart"/>
      <w:r w:rsidR="00235F9D" w:rsidRPr="00AD3F2B">
        <w:rPr>
          <w:sz w:val="18"/>
          <w:szCs w:val="18"/>
          <w:lang w:val="de-DE"/>
        </w:rPr>
        <w:t>pubblici</w:t>
      </w:r>
      <w:proofErr w:type="spellEnd"/>
      <w:r w:rsidR="00235F9D" w:rsidRPr="00AD3F2B">
        <w:rPr>
          <w:sz w:val="18"/>
          <w:szCs w:val="18"/>
          <w:lang w:val="de-DE"/>
        </w:rPr>
        <w:t xml:space="preserve">“)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5" w:name="_Hlk527365101"/>
      <w:bookmarkEnd w:id="34"/>
    </w:p>
    <w:bookmarkEnd w:id="35"/>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6"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7"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proofErr w:type="spellStart"/>
      <w:r w:rsidRPr="00B7489A">
        <w:rPr>
          <w:sz w:val="18"/>
          <w:szCs w:val="18"/>
          <w:lang w:val="de-DE"/>
        </w:rPr>
        <w:t>ter</w:t>
      </w:r>
      <w:proofErr w:type="spellEnd"/>
      <w:r w:rsidRPr="00B7489A">
        <w:rPr>
          <w:sz w:val="18"/>
          <w:szCs w:val="18"/>
          <w:lang w:val="de-DE"/>
        </w:rPr>
        <w:t xml:space="preserve"> </w:t>
      </w:r>
      <w:proofErr w:type="spellStart"/>
      <w:r w:rsidRPr="00B7489A">
        <w:rPr>
          <w:sz w:val="18"/>
          <w:szCs w:val="18"/>
          <w:lang w:val="de-DE"/>
        </w:rPr>
        <w:t>GvD</w:t>
      </w:r>
      <w:proofErr w:type="spellEnd"/>
      <w:r w:rsidRPr="00B7489A">
        <w:rPr>
          <w:sz w:val="18"/>
          <w:szCs w:val="18"/>
          <w:lang w:val="de-DE"/>
        </w:rPr>
        <w:t xml:space="preserve">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proofErr w:type="spellStart"/>
      <w:r w:rsidRPr="00B7489A">
        <w:rPr>
          <w:sz w:val="18"/>
          <w:szCs w:val="18"/>
          <w:lang w:val="de-DE"/>
        </w:rPr>
        <w:t>ter</w:t>
      </w:r>
      <w:proofErr w:type="spellEnd"/>
      <w:r w:rsidRPr="00B7489A">
        <w:rPr>
          <w:sz w:val="18"/>
          <w:szCs w:val="18"/>
          <w:lang w:val="de-DE"/>
        </w:rPr>
        <w:t xml:space="preserve">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7"/>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8"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39"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39"/>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0"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1"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 xml:space="preserve">n für die Dienstleistung“ (Verantwortlicher, </w:t>
      </w:r>
      <w:proofErr w:type="spellStart"/>
      <w:r w:rsidR="00AF6DDB" w:rsidRPr="00AD3F2B">
        <w:rPr>
          <w:sz w:val="18"/>
          <w:szCs w:val="18"/>
          <w:lang w:val="de-DE"/>
        </w:rPr>
        <w:t>Contract</w:t>
      </w:r>
      <w:proofErr w:type="spellEnd"/>
      <w:r w:rsidR="00AF6DDB" w:rsidRPr="00AD3F2B">
        <w:rPr>
          <w:sz w:val="18"/>
          <w:szCs w:val="18"/>
          <w:lang w:val="de-DE"/>
        </w:rPr>
        <w:t xml:space="preserve">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CD24A2" w:rsidRPr="00704E2E">
        <w:rPr>
          <w:sz w:val="18"/>
          <w:szCs w:val="18"/>
          <w:lang w:val="de-DE"/>
        </w:rPr>
        <w:t xml:space="preserve">in den Ausschreibungsunterlagen </w:t>
      </w:r>
      <w:bookmarkStart w:id="42" w:name="_GoBack"/>
      <w:bookmarkEnd w:id="42"/>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proofErr w:type="spellStart"/>
      <w:r w:rsidR="008071CB" w:rsidRPr="00AD3F2B">
        <w:rPr>
          <w:sz w:val="18"/>
          <w:szCs w:val="18"/>
          <w:lang w:val="de-DE"/>
        </w:rPr>
        <w:t>GvD</w:t>
      </w:r>
      <w:proofErr w:type="spellEnd"/>
      <w:r w:rsidR="008071CB" w:rsidRPr="00AD3F2B">
        <w:rPr>
          <w:sz w:val="18"/>
          <w:szCs w:val="18"/>
          <w:lang w:val="de-DE"/>
        </w:rPr>
        <w:t xml:space="preserve">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8"/>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3"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3"/>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4"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5" w:name="_Hlk527365338"/>
      <w:r w:rsidRPr="00C02874">
        <w:rPr>
          <w:b/>
          <w:i/>
          <w:sz w:val="18"/>
          <w:szCs w:val="18"/>
          <w:lang w:val="de-DE"/>
        </w:rPr>
        <w:t xml:space="preserve">DATENSCHUTZHINWEIS </w:t>
      </w:r>
    </w:p>
    <w:bookmarkEnd w:id="45"/>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4"/>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F10B6C" w:rsidRPr="00AD4AF8">
              <w:rPr>
                <w:rFonts w:eastAsia="Arial"/>
                <w:sz w:val="18"/>
                <w:szCs w:val="18"/>
                <w:lang w:val="de-DE"/>
              </w:rPr>
              <w:t xml:space="preserve">geschäftsführende </w:t>
            </w:r>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 xml:space="preserve">zu Verurteilungen, Strafen und zu Vergehen straf-, zivil-, verwaltungs-, sozial-, beitrags-, und steuerrechtlicher Natur nach Art. 80 </w:t>
            </w:r>
            <w:proofErr w:type="spellStart"/>
            <w:r w:rsidRPr="00AD3F2B">
              <w:rPr>
                <w:sz w:val="18"/>
                <w:szCs w:val="18"/>
                <w:lang w:val="de-DE"/>
              </w:rPr>
              <w:t>GvD</w:t>
            </w:r>
            <w:proofErr w:type="spellEnd"/>
            <w:r w:rsidRPr="00AD3F2B">
              <w:rPr>
                <w:sz w:val="18"/>
                <w:szCs w:val="18"/>
                <w:lang w:val="de-DE"/>
              </w:rPr>
              <w:t xml:space="preserve">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F10B6C"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F10B6C"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roofErr w:type="spellStart"/>
      <w:r w:rsidRPr="009308B6">
        <w:rPr>
          <w:rFonts w:eastAsia="Arial"/>
          <w:sz w:val="18"/>
          <w:szCs w:val="18"/>
        </w:rPr>
        <w:t>Gelesen</w:t>
      </w:r>
      <w:proofErr w:type="spellEnd"/>
      <w:r w:rsidRPr="009308B6">
        <w:rPr>
          <w:rFonts w:eastAsia="Arial"/>
          <w:sz w:val="18"/>
          <w:szCs w:val="18"/>
        </w:rPr>
        <w:t xml:space="preserve">, </w:t>
      </w:r>
      <w:proofErr w:type="spellStart"/>
      <w:r w:rsidRPr="009308B6">
        <w:rPr>
          <w:rFonts w:eastAsia="Arial"/>
          <w:sz w:val="18"/>
          <w:szCs w:val="18"/>
        </w:rPr>
        <w:t>bestätigt</w:t>
      </w:r>
      <w:proofErr w:type="spellEnd"/>
      <w:r w:rsidRPr="009308B6">
        <w:rPr>
          <w:rFonts w:eastAsia="Arial"/>
          <w:sz w:val="18"/>
          <w:szCs w:val="18"/>
        </w:rPr>
        <w:t xml:space="preserve"> und </w:t>
      </w:r>
      <w:proofErr w:type="spellStart"/>
      <w:r w:rsidRPr="009308B6">
        <w:rPr>
          <w:rFonts w:eastAsia="Arial"/>
          <w:sz w:val="18"/>
          <w:szCs w:val="18"/>
        </w:rPr>
        <w:t>unterzeichnet</w:t>
      </w:r>
      <w:proofErr w:type="spellEnd"/>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CD24A2"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proofErr w:type="spellStart"/>
          <w:r w:rsidRPr="00AD3F2B">
            <w:rPr>
              <w:sz w:val="16"/>
            </w:rPr>
            <w:t>Steuernr</w:t>
          </w:r>
          <w:proofErr w:type="spellEnd"/>
          <w:r w:rsidRPr="00AD3F2B">
            <w:rPr>
              <w:sz w:val="16"/>
            </w:rPr>
            <w:t>./</w:t>
          </w:r>
          <w:proofErr w:type="spellStart"/>
          <w:r w:rsidRPr="00AD3F2B">
            <w:rPr>
              <w:sz w:val="16"/>
            </w:rPr>
            <w:t>Mwst.Nr</w:t>
          </w:r>
          <w:proofErr w:type="spellEnd"/>
          <w:r w:rsidRPr="00AD3F2B">
            <w:rPr>
              <w:sz w:val="16"/>
            </w:rPr>
            <w:t>.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CD24A2"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F10B6C">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F10B6C"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F10B6C"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A345C"/>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D24A2"/>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0B6C"/>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8669D-FEB5-4FEC-A3CC-2C2B4BBF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18</Pages>
  <Words>3800</Words>
  <Characters>29251</Characters>
  <Application>Microsoft Office Word</Application>
  <DocSecurity>0</DocSecurity>
  <Lines>243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32986</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7</cp:revision>
  <cp:lastPrinted>2019-12-13T09:51:00Z</cp:lastPrinted>
  <dcterms:created xsi:type="dcterms:W3CDTF">2021-02-18T11:29:00Z</dcterms:created>
  <dcterms:modified xsi:type="dcterms:W3CDTF">2021-02-25T10:35:00Z</dcterms:modified>
</cp:coreProperties>
</file>